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FFCB4B" w14:textId="77777777" w:rsidR="00863F2B" w:rsidRDefault="00863F2B">
      <w:pPr>
        <w:pStyle w:val="Nadpis1"/>
        <w:tabs>
          <w:tab w:val="left" w:pos="0"/>
        </w:tabs>
      </w:pPr>
    </w:p>
    <w:p w14:paraId="1526E1ED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0FB6073C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55403CDF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1C6C1A12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A30DCF5" w14:textId="77777777" w:rsidR="009B4449" w:rsidRPr="009B4449" w:rsidRDefault="00863F2B" w:rsidP="009B4449">
      <w:pPr>
        <w:tabs>
          <w:tab w:val="left" w:pos="2977"/>
        </w:tabs>
        <w:spacing w:line="360" w:lineRule="auto"/>
        <w:ind w:left="3544" w:hanging="3544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B4449">
        <w:rPr>
          <w:rFonts w:ascii="Arial" w:hAnsi="Arial"/>
          <w:sz w:val="24"/>
          <w:szCs w:val="24"/>
        </w:rPr>
        <w:t xml:space="preserve">   </w:t>
      </w:r>
      <w:proofErr w:type="gramEnd"/>
      <w:r w:rsidR="009B4449">
        <w:rPr>
          <w:rFonts w:ascii="Arial" w:hAnsi="Arial"/>
          <w:sz w:val="24"/>
          <w:szCs w:val="24"/>
        </w:rPr>
        <w:t xml:space="preserve">                 </w:t>
      </w:r>
      <w:r w:rsidR="009B4449" w:rsidRPr="009B4449">
        <w:rPr>
          <w:rFonts w:ascii="Arial" w:hAnsi="Arial" w:cs="Arial"/>
          <w:bCs/>
          <w:sz w:val="24"/>
          <w:szCs w:val="24"/>
        </w:rPr>
        <w:t>Jez Olomouc - oprava strojoven (fasáda a zastřešení)</w:t>
      </w:r>
    </w:p>
    <w:p w14:paraId="3F999A97" w14:textId="77777777" w:rsidR="00863F2B" w:rsidRDefault="00863F2B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00731E">
        <w:rPr>
          <w:rFonts w:ascii="Arial" w:hAnsi="Arial" w:cs="Arial"/>
          <w:sz w:val="24"/>
          <w:szCs w:val="24"/>
        </w:rPr>
        <w:t xml:space="preserve">č. </w:t>
      </w:r>
      <w:proofErr w:type="spellStart"/>
      <w:r w:rsidR="0000731E">
        <w:rPr>
          <w:rFonts w:ascii="Arial" w:hAnsi="Arial" w:cs="Arial"/>
          <w:sz w:val="24"/>
          <w:szCs w:val="24"/>
        </w:rPr>
        <w:t>parc</w:t>
      </w:r>
      <w:proofErr w:type="spellEnd"/>
      <w:r w:rsidR="0000731E">
        <w:rPr>
          <w:rFonts w:ascii="Arial" w:hAnsi="Arial" w:cs="Arial"/>
          <w:sz w:val="24"/>
          <w:szCs w:val="24"/>
        </w:rPr>
        <w:t xml:space="preserve">. 2482 </w:t>
      </w:r>
      <w:proofErr w:type="spellStart"/>
      <w:r w:rsidR="0000731E">
        <w:rPr>
          <w:rFonts w:ascii="Arial" w:hAnsi="Arial" w:cs="Arial"/>
          <w:sz w:val="24"/>
          <w:szCs w:val="24"/>
        </w:rPr>
        <w:t>k.ú</w:t>
      </w:r>
      <w:proofErr w:type="spellEnd"/>
      <w:r w:rsidR="0000731E">
        <w:rPr>
          <w:rFonts w:ascii="Arial" w:hAnsi="Arial" w:cs="Arial"/>
          <w:sz w:val="24"/>
          <w:szCs w:val="24"/>
        </w:rPr>
        <w:t>. Hodolany</w:t>
      </w:r>
    </w:p>
    <w:p w14:paraId="02CC68CD" w14:textId="77777777" w:rsidR="0000731E" w:rsidRDefault="0000731E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č. </w:t>
      </w:r>
      <w:proofErr w:type="spellStart"/>
      <w:r>
        <w:rPr>
          <w:rFonts w:ascii="Arial" w:hAnsi="Arial" w:cs="Arial"/>
          <w:sz w:val="24"/>
          <w:szCs w:val="24"/>
        </w:rPr>
        <w:t>parc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7828BF">
        <w:rPr>
          <w:rFonts w:ascii="Arial" w:hAnsi="Arial" w:cs="Arial"/>
          <w:sz w:val="24"/>
          <w:szCs w:val="24"/>
        </w:rPr>
        <w:t>1869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828BF">
        <w:rPr>
          <w:rFonts w:ascii="Arial" w:hAnsi="Arial" w:cs="Arial"/>
          <w:sz w:val="24"/>
          <w:szCs w:val="24"/>
        </w:rPr>
        <w:t>Olomouc - město</w:t>
      </w:r>
      <w:proofErr w:type="gramEnd"/>
    </w:p>
    <w:p w14:paraId="76DD410F" w14:textId="77777777" w:rsidR="009B4449" w:rsidRPr="009B4449" w:rsidRDefault="009B4449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4449">
        <w:rPr>
          <w:rFonts w:ascii="Arial" w:hAnsi="Arial" w:cs="Arial"/>
          <w:sz w:val="24"/>
          <w:szCs w:val="24"/>
        </w:rPr>
        <w:t>Číslo HM:</w:t>
      </w:r>
      <w:r w:rsidRPr="009B4449">
        <w:rPr>
          <w:rFonts w:ascii="Arial" w:hAnsi="Arial" w:cs="Arial"/>
          <w:sz w:val="24"/>
          <w:szCs w:val="24"/>
        </w:rPr>
        <w:tab/>
      </w:r>
      <w:r w:rsidRPr="009B4449">
        <w:rPr>
          <w:rFonts w:ascii="Arial" w:hAnsi="Arial" w:cs="Arial"/>
          <w:sz w:val="24"/>
          <w:szCs w:val="24"/>
        </w:rPr>
        <w:tab/>
      </w:r>
      <w:r w:rsidRPr="009B4449">
        <w:rPr>
          <w:rFonts w:ascii="Arial" w:hAnsi="Arial" w:cs="Arial"/>
          <w:sz w:val="24"/>
          <w:szCs w:val="24"/>
        </w:rPr>
        <w:tab/>
        <w:t>HM</w:t>
      </w:r>
      <w:r w:rsidRPr="009B4449">
        <w:rPr>
          <w:rFonts w:ascii="Arial" w:hAnsi="Arial" w:cs="Arial"/>
          <w:bCs/>
          <w:sz w:val="24"/>
          <w:szCs w:val="24"/>
        </w:rPr>
        <w:t>220658</w:t>
      </w:r>
      <w:r w:rsidR="007828BF">
        <w:rPr>
          <w:rFonts w:ascii="Arial" w:hAnsi="Arial" w:cs="Arial"/>
          <w:bCs/>
          <w:sz w:val="24"/>
          <w:szCs w:val="24"/>
        </w:rPr>
        <w:t xml:space="preserve"> </w:t>
      </w:r>
      <w:r w:rsidRPr="009B4449">
        <w:rPr>
          <w:rFonts w:ascii="Arial" w:hAnsi="Arial" w:cs="Arial"/>
          <w:bCs/>
          <w:sz w:val="24"/>
          <w:szCs w:val="24"/>
        </w:rPr>
        <w:t>–</w:t>
      </w:r>
      <w:r w:rsidR="007828BF">
        <w:rPr>
          <w:rFonts w:ascii="Arial" w:hAnsi="Arial" w:cs="Arial"/>
          <w:bCs/>
          <w:sz w:val="24"/>
          <w:szCs w:val="24"/>
        </w:rPr>
        <w:t xml:space="preserve"> </w:t>
      </w:r>
      <w:r w:rsidRPr="009B4449">
        <w:rPr>
          <w:rFonts w:ascii="Arial" w:hAnsi="Arial" w:cs="Arial"/>
          <w:bCs/>
          <w:sz w:val="24"/>
          <w:szCs w:val="24"/>
        </w:rPr>
        <w:t>Jez na Moravě Olomouc</w:t>
      </w:r>
    </w:p>
    <w:p w14:paraId="2115CC52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9B4449">
        <w:rPr>
          <w:rFonts w:ascii="Arial" w:hAnsi="Arial"/>
          <w:sz w:val="24"/>
          <w:szCs w:val="24"/>
        </w:rPr>
        <w:t>Oprava fasády a zastřešení strojoven jezu</w:t>
      </w:r>
    </w:p>
    <w:p w14:paraId="5C4C3789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72FB6320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3116B318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4EE16BEC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38F60C29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523D490D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14284E7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6957F84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6EDCF16B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2D267B1A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384D5735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0A176007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3DCBA2D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4833EC93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0799A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3D9E2B67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77F3EDCC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3F6B41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A673E9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35D983E5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4A5BBE2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525C930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65A3E21E" w14:textId="77777777" w:rsidR="002F797D" w:rsidRDefault="00E7400C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Dokumentace řeší </w:t>
      </w:r>
      <w:r w:rsidR="009B4449">
        <w:rPr>
          <w:rFonts w:ascii="Arial" w:hAnsi="Arial"/>
          <w:sz w:val="24"/>
          <w:szCs w:val="24"/>
        </w:rPr>
        <w:t xml:space="preserve">opravu fasády provozní budovy a </w:t>
      </w:r>
      <w:r w:rsidR="00D84DD5">
        <w:rPr>
          <w:rFonts w:ascii="Arial" w:hAnsi="Arial"/>
          <w:sz w:val="24"/>
          <w:szCs w:val="24"/>
        </w:rPr>
        <w:t>s</w:t>
      </w:r>
      <w:r w:rsidR="009B4449">
        <w:rPr>
          <w:rFonts w:ascii="Arial" w:hAnsi="Arial"/>
          <w:sz w:val="24"/>
          <w:szCs w:val="24"/>
        </w:rPr>
        <w:t xml:space="preserve">trojoven jezu a opravu zastřešení </w:t>
      </w:r>
      <w:r w:rsidR="00D84DD5">
        <w:rPr>
          <w:rFonts w:ascii="Arial" w:hAnsi="Arial"/>
          <w:sz w:val="24"/>
          <w:szCs w:val="24"/>
        </w:rPr>
        <w:t>pravé a prostřední strojovny jezu</w:t>
      </w:r>
      <w:r>
        <w:rPr>
          <w:rFonts w:ascii="Arial" w:hAnsi="Arial"/>
          <w:sz w:val="24"/>
          <w:szCs w:val="24"/>
        </w:rPr>
        <w:t>.</w:t>
      </w:r>
      <w:r w:rsidR="00841F95">
        <w:rPr>
          <w:rFonts w:ascii="Arial" w:hAnsi="Arial"/>
          <w:sz w:val="24"/>
          <w:szCs w:val="24"/>
        </w:rPr>
        <w:t xml:space="preserve"> </w:t>
      </w:r>
      <w:r w:rsidR="002F797D">
        <w:rPr>
          <w:rFonts w:ascii="Arial" w:hAnsi="Arial"/>
          <w:sz w:val="24"/>
          <w:szCs w:val="24"/>
        </w:rPr>
        <w:t>Stavba je rozdělena na stavební objekty:</w:t>
      </w:r>
    </w:p>
    <w:p w14:paraId="5B269521" w14:textId="77777777" w:rsidR="002F797D" w:rsidRPr="002F797D" w:rsidRDefault="002F797D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797D">
        <w:rPr>
          <w:rFonts w:ascii="Arial" w:hAnsi="Arial" w:cs="Arial"/>
          <w:sz w:val="24"/>
          <w:szCs w:val="24"/>
        </w:rPr>
        <w:t>SO 01 – Oprava zastřešení dvou strojoven</w:t>
      </w:r>
    </w:p>
    <w:p w14:paraId="7233F2F8" w14:textId="77777777" w:rsidR="002F797D" w:rsidRPr="002F797D" w:rsidRDefault="002F797D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797D">
        <w:rPr>
          <w:rFonts w:ascii="Arial" w:hAnsi="Arial" w:cs="Arial"/>
          <w:sz w:val="24"/>
          <w:szCs w:val="24"/>
        </w:rPr>
        <w:t xml:space="preserve">SO 02 – Oprava fasády na všech objektech jezu </w:t>
      </w:r>
    </w:p>
    <w:p w14:paraId="4DFD0815" w14:textId="77777777" w:rsidR="002F797D" w:rsidRPr="002F797D" w:rsidRDefault="002F797D" w:rsidP="002F797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F797D">
        <w:rPr>
          <w:rFonts w:ascii="Arial" w:hAnsi="Arial" w:cs="Arial"/>
          <w:b/>
          <w:sz w:val="24"/>
          <w:szCs w:val="24"/>
        </w:rPr>
        <w:t>SO 01 – Oprava zastřešení dvou strojoven</w:t>
      </w:r>
    </w:p>
    <w:p w14:paraId="6E10F7AB" w14:textId="77777777" w:rsidR="004F7A98" w:rsidRPr="0017618B" w:rsidRDefault="00D84DD5" w:rsidP="004F7A9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Oprava v rámci stavebního objektu se týká pravé a prostřední strojovny jezu. </w:t>
      </w:r>
      <w:r w:rsidR="002F797D">
        <w:rPr>
          <w:rFonts w:ascii="Arial" w:hAnsi="Arial"/>
          <w:sz w:val="24"/>
          <w:szCs w:val="24"/>
        </w:rPr>
        <w:t xml:space="preserve">Součástí stavebního objektu je odstranění stávající krytiny, zřízení nového krovu </w:t>
      </w:r>
      <w:r w:rsidR="0054293D">
        <w:rPr>
          <w:rFonts w:ascii="Arial" w:hAnsi="Arial"/>
          <w:sz w:val="24"/>
          <w:szCs w:val="24"/>
        </w:rPr>
        <w:t>včetně</w:t>
      </w:r>
      <w:r w:rsidR="002F797D">
        <w:rPr>
          <w:rFonts w:ascii="Arial" w:hAnsi="Arial"/>
          <w:sz w:val="24"/>
          <w:szCs w:val="24"/>
        </w:rPr>
        <w:t xml:space="preserve"> krytiny. </w:t>
      </w:r>
      <w:r w:rsidR="004F7A98" w:rsidRPr="0017618B">
        <w:rPr>
          <w:rFonts w:ascii="Arial" w:hAnsi="Arial"/>
          <w:sz w:val="24"/>
          <w:szCs w:val="24"/>
        </w:rPr>
        <w:t>Dále je součástí objektu úprava podhledu u levé strojovny.</w:t>
      </w:r>
    </w:p>
    <w:p w14:paraId="53642C5E" w14:textId="77777777" w:rsidR="002F797D" w:rsidRPr="002F797D" w:rsidRDefault="002F797D" w:rsidP="00841D24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F797D">
        <w:rPr>
          <w:rFonts w:ascii="Arial" w:hAnsi="Arial" w:cs="Arial"/>
          <w:b/>
          <w:sz w:val="24"/>
          <w:szCs w:val="24"/>
        </w:rPr>
        <w:t>SO 02 – Oprava fasády na všech objektech jezu</w:t>
      </w:r>
    </w:p>
    <w:p w14:paraId="4506F02F" w14:textId="77777777" w:rsidR="00841D24" w:rsidRDefault="009B4449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4"/>
          <w:szCs w:val="24"/>
        </w:rPr>
        <w:t xml:space="preserve">Součástí opravy fasády je otlučení a oprava poškozených ploch stávající fasády a následné zřízení nové konečné vrstvy fasády včetně barevného řešení. </w:t>
      </w:r>
      <w:r w:rsidR="0054293D">
        <w:rPr>
          <w:rFonts w:ascii="Arial" w:hAnsi="Arial"/>
          <w:sz w:val="24"/>
          <w:szCs w:val="24"/>
        </w:rPr>
        <w:t>Oprava fasády se týká fasády všech tří strojoven jezu a fasády provozní budovy.</w:t>
      </w:r>
    </w:p>
    <w:p w14:paraId="36391357" w14:textId="77777777" w:rsidR="002F797D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46A7C965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Pr="00F3307C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2DE60AE6" w14:textId="77777777" w:rsidR="008327AC" w:rsidRPr="008327AC" w:rsidRDefault="008327A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ZADÁNÍ ROZSAHU </w:t>
      </w:r>
      <w:proofErr w:type="gramStart"/>
      <w:r>
        <w:rPr>
          <w:rFonts w:ascii="Arial" w:hAnsi="Arial"/>
          <w:sz w:val="24"/>
          <w:szCs w:val="24"/>
        </w:rPr>
        <w:t xml:space="preserve">STAVBY - </w:t>
      </w:r>
      <w:r w:rsidRPr="008327AC">
        <w:rPr>
          <w:rFonts w:ascii="Arial" w:hAnsi="Arial" w:cs="Arial"/>
          <w:bCs/>
          <w:sz w:val="24"/>
          <w:szCs w:val="24"/>
        </w:rPr>
        <w:t>Jez</w:t>
      </w:r>
      <w:proofErr w:type="gramEnd"/>
      <w:r w:rsidRPr="008327AC">
        <w:rPr>
          <w:rFonts w:ascii="Arial" w:hAnsi="Arial" w:cs="Arial"/>
          <w:bCs/>
          <w:sz w:val="24"/>
          <w:szCs w:val="24"/>
        </w:rPr>
        <w:t xml:space="preserve"> Olomouc - oprava strojoven (fasáda a zastřešení)</w:t>
      </w:r>
      <w:r>
        <w:rPr>
          <w:rFonts w:ascii="Arial" w:hAnsi="Arial" w:cs="Arial"/>
          <w:bCs/>
          <w:sz w:val="24"/>
          <w:szCs w:val="24"/>
        </w:rPr>
        <w:t>, PMO 04/2020</w:t>
      </w:r>
    </w:p>
    <w:p w14:paraId="6D3CDFE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5366DCFD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2C38ACC1" w14:textId="77777777" w:rsidR="00841D24" w:rsidRPr="0090460A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14:paraId="15482F99" w14:textId="77777777" w:rsidR="00841D24" w:rsidRPr="00F3307C" w:rsidRDefault="00841D24" w:rsidP="00841D24">
      <w:pPr>
        <w:pStyle w:val="Nadpis2"/>
        <w:tabs>
          <w:tab w:val="clear" w:pos="0"/>
        </w:tabs>
      </w:pPr>
    </w:p>
    <w:p w14:paraId="0D56BF00" w14:textId="77777777" w:rsidR="00841D24" w:rsidRDefault="00841D24" w:rsidP="00841D24">
      <w:pPr>
        <w:pStyle w:val="Nadpis2"/>
        <w:tabs>
          <w:tab w:val="clear" w:pos="0"/>
        </w:tabs>
      </w:pPr>
    </w:p>
    <w:p w14:paraId="53EA223D" w14:textId="77777777" w:rsidR="00841D24" w:rsidRDefault="00841D24" w:rsidP="00841D24">
      <w:pPr>
        <w:pStyle w:val="Nadpis2"/>
        <w:tabs>
          <w:tab w:val="clear" w:pos="0"/>
        </w:tabs>
      </w:pPr>
    </w:p>
    <w:p w14:paraId="583063B0" w14:textId="77777777" w:rsidR="00841D24" w:rsidRDefault="00841D24" w:rsidP="00841D24">
      <w:pPr>
        <w:pStyle w:val="Nadpis2"/>
        <w:tabs>
          <w:tab w:val="clear" w:pos="0"/>
        </w:tabs>
      </w:pPr>
    </w:p>
    <w:p w14:paraId="536D357F" w14:textId="77777777" w:rsidR="00841D24" w:rsidRDefault="00841D24" w:rsidP="00841D24">
      <w:pPr>
        <w:pStyle w:val="Nadpis2"/>
        <w:tabs>
          <w:tab w:val="clear" w:pos="0"/>
        </w:tabs>
      </w:pPr>
    </w:p>
    <w:p w14:paraId="1FAA2BD2" w14:textId="77777777" w:rsidR="00841D24" w:rsidRDefault="00841D24" w:rsidP="00841D24">
      <w:pPr>
        <w:pStyle w:val="Nadpis2"/>
        <w:tabs>
          <w:tab w:val="clear" w:pos="0"/>
        </w:tabs>
      </w:pPr>
    </w:p>
    <w:p w14:paraId="5E5FD33B" w14:textId="77777777" w:rsidR="00841D24" w:rsidRDefault="00841D24" w:rsidP="00841D24">
      <w:pPr>
        <w:pStyle w:val="Nadpis2"/>
        <w:tabs>
          <w:tab w:val="clear" w:pos="0"/>
        </w:tabs>
      </w:pPr>
    </w:p>
    <w:p w14:paraId="1D376443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404713">
        <w:t>0</w:t>
      </w:r>
      <w:r w:rsidR="009B4449">
        <w:t>6</w:t>
      </w:r>
      <w:r w:rsidR="00404713">
        <w:t>. 2020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710E3268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C97BF" w14:textId="77777777" w:rsidR="009058FC" w:rsidRDefault="009058FC">
      <w:r>
        <w:separator/>
      </w:r>
    </w:p>
  </w:endnote>
  <w:endnote w:type="continuationSeparator" w:id="0">
    <w:p w14:paraId="06FF8C53" w14:textId="77777777" w:rsidR="009058FC" w:rsidRDefault="0090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C35B1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35013DE" wp14:editId="121720C4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72D5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72D5D">
      <w:rPr>
        <w:rStyle w:val="slostrnky"/>
      </w:rPr>
      <w:fldChar w:fldCharType="separate"/>
    </w:r>
    <w:r w:rsidR="00D84DD5">
      <w:rPr>
        <w:rStyle w:val="slostrnky"/>
        <w:noProof/>
      </w:rPr>
      <w:t>2</w:t>
    </w:r>
    <w:r w:rsidR="00772D5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67F6B" w14:textId="77777777" w:rsidR="009058FC" w:rsidRDefault="009058FC">
      <w:r>
        <w:separator/>
      </w:r>
    </w:p>
  </w:footnote>
  <w:footnote w:type="continuationSeparator" w:id="0">
    <w:p w14:paraId="1DC81383" w14:textId="77777777" w:rsidR="009058FC" w:rsidRDefault="00905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93BE3" w14:textId="0D02BD18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A7F41">
      <w:rPr>
        <w:i/>
      </w:rPr>
      <w:t>provádění stavby</w:t>
    </w:r>
    <w:r w:rsidR="00FA7F41">
      <w:rPr>
        <w:i/>
      </w:rPr>
      <w:tab/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215DDD">
      <w:rPr>
        <w:i/>
      </w:rPr>
      <w:t>červen</w:t>
    </w:r>
    <w:r w:rsidR="00404713">
      <w:rPr>
        <w:i/>
      </w:rPr>
      <w:t xml:space="preserve"> 2020</w:t>
    </w:r>
  </w:p>
  <w:p w14:paraId="3A8B4E47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215DDD" w:rsidRPr="00215DDD">
      <w:rPr>
        <w:bCs/>
        <w:i/>
      </w:rPr>
      <w:t xml:space="preserve">Jez </w:t>
    </w:r>
    <w:proofErr w:type="gramStart"/>
    <w:r w:rsidR="00215DDD" w:rsidRPr="00215DDD">
      <w:rPr>
        <w:bCs/>
        <w:i/>
      </w:rPr>
      <w:t>Olomouc - oprava</w:t>
    </w:r>
    <w:proofErr w:type="gramEnd"/>
    <w:r w:rsidR="00215DDD" w:rsidRPr="00215DDD">
      <w:rPr>
        <w:bCs/>
        <w:i/>
      </w:rPr>
      <w:t xml:space="preserve"> strojoven (fasáda a zastřešení)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60386"/>
    <w:rsid w:val="00060DB0"/>
    <w:rsid w:val="000B1A80"/>
    <w:rsid w:val="000D45A7"/>
    <w:rsid w:val="000E3362"/>
    <w:rsid w:val="000E3F1A"/>
    <w:rsid w:val="000F1EE4"/>
    <w:rsid w:val="000F4CD7"/>
    <w:rsid w:val="0014363A"/>
    <w:rsid w:val="00165F5A"/>
    <w:rsid w:val="0017618B"/>
    <w:rsid w:val="001E6C8E"/>
    <w:rsid w:val="001F2184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F2B"/>
    <w:rsid w:val="008B5149"/>
    <w:rsid w:val="008D176D"/>
    <w:rsid w:val="00904D70"/>
    <w:rsid w:val="009058FC"/>
    <w:rsid w:val="00916817"/>
    <w:rsid w:val="00950B1B"/>
    <w:rsid w:val="009808E1"/>
    <w:rsid w:val="00992928"/>
    <w:rsid w:val="009A2D00"/>
    <w:rsid w:val="009A7733"/>
    <w:rsid w:val="009B4449"/>
    <w:rsid w:val="009C729B"/>
    <w:rsid w:val="009E7962"/>
    <w:rsid w:val="00A10AA6"/>
    <w:rsid w:val="00A2047A"/>
    <w:rsid w:val="00A54997"/>
    <w:rsid w:val="00A76B0B"/>
    <w:rsid w:val="00A85176"/>
    <w:rsid w:val="00AC61D7"/>
    <w:rsid w:val="00AC705E"/>
    <w:rsid w:val="00AD11AF"/>
    <w:rsid w:val="00B60F84"/>
    <w:rsid w:val="00B93749"/>
    <w:rsid w:val="00BB11A9"/>
    <w:rsid w:val="00BE7325"/>
    <w:rsid w:val="00BF6CC9"/>
    <w:rsid w:val="00C028C5"/>
    <w:rsid w:val="00C03DD6"/>
    <w:rsid w:val="00C25A25"/>
    <w:rsid w:val="00C40D4B"/>
    <w:rsid w:val="00C47A2B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D36BE"/>
    <w:rsid w:val="00DE5794"/>
    <w:rsid w:val="00DF6A48"/>
    <w:rsid w:val="00E11AAD"/>
    <w:rsid w:val="00E37B9D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A7F41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B538"/>
  <w15:docId w15:val="{7EF10AE9-3F1A-442D-9DD2-9390E251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2077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17</cp:revision>
  <cp:lastPrinted>2020-12-03T12:03:00Z</cp:lastPrinted>
  <dcterms:created xsi:type="dcterms:W3CDTF">2020-05-31T14:03:00Z</dcterms:created>
  <dcterms:modified xsi:type="dcterms:W3CDTF">2020-12-03T12:04:00Z</dcterms:modified>
</cp:coreProperties>
</file>